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FFE" w:rsidRDefault="004B5FFE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2EF" w:rsidRDefault="00D762EF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2EF" w:rsidRDefault="00D762EF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2EF" w:rsidRDefault="00D762EF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2EF" w:rsidRDefault="00D762EF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62EF" w:rsidRPr="004B5FFE" w:rsidRDefault="00D762EF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FFE" w:rsidRDefault="004B5FFE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FFE" w:rsidRDefault="004B5FFE" w:rsidP="004B5FFE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FFE" w:rsidRPr="004B5FFE" w:rsidRDefault="004B5FFE" w:rsidP="004B5FFE">
      <w:pPr>
        <w:pStyle w:val="af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DC6EF3" w:rsidRDefault="00DC6EF3" w:rsidP="00DC6EF3">
      <w:pPr>
        <w:tabs>
          <w:tab w:val="left" w:pos="4950"/>
        </w:tabs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КОНТРОЛЬНО-ИЗМЕРИТЕЛЬНЫЕ МАТЕРИАЛЫ </w:t>
      </w:r>
    </w:p>
    <w:p w:rsidR="004B5FFE" w:rsidRP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  <w:r w:rsidRPr="004B5FFE">
        <w:rPr>
          <w:rFonts w:ascii="Times New Roman" w:hAnsi="Times New Roman"/>
          <w:b/>
        </w:rPr>
        <w:t>по учебному предмету «География»</w:t>
      </w:r>
    </w:p>
    <w:p w:rsidR="004B5FFE" w:rsidRP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  <w:r w:rsidRPr="004B5FFE">
        <w:rPr>
          <w:rFonts w:ascii="Times New Roman" w:hAnsi="Times New Roman"/>
          <w:b/>
        </w:rPr>
        <w:t>7 класс.</w:t>
      </w:r>
    </w:p>
    <w:p w:rsidR="004B5FFE" w:rsidRP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  <w:r w:rsidRPr="004B5FFE">
        <w:rPr>
          <w:rFonts w:ascii="Times New Roman" w:hAnsi="Times New Roman"/>
          <w:b/>
        </w:rPr>
        <w:t>(уровень преподавания: базовый )</w:t>
      </w:r>
    </w:p>
    <w:p w:rsid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4B5FFE" w:rsidRP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Pr="004B5FFE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4B5FFE" w:rsidRDefault="004B5FFE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D762EF" w:rsidRDefault="00D762EF" w:rsidP="00D762EF">
      <w:r>
        <w:t xml:space="preserve">    Итоговый тест по географии 7 класс.</w:t>
      </w:r>
    </w:p>
    <w:p w:rsidR="00D762EF" w:rsidRDefault="00D762EF" w:rsidP="00D762EF">
      <w:r>
        <w:t xml:space="preserve">      1 вариант</w:t>
      </w:r>
    </w:p>
    <w:p w:rsidR="00D762EF" w:rsidRDefault="00D762EF" w:rsidP="00D762EF">
      <w:pPr>
        <w:rPr>
          <w:i/>
        </w:rPr>
      </w:pPr>
      <w:r>
        <w:rPr>
          <w:i/>
        </w:rPr>
        <w:t>1.Части света:</w:t>
      </w:r>
    </w:p>
    <w:p w:rsidR="00D762EF" w:rsidRDefault="00D762EF" w:rsidP="00D762EF">
      <w:r>
        <w:t>А) Африка, Европа, Америка, Австралия, Антарктида, Азия.Б) Южная Америка, Австралия, Северная Америка, Евразия, Антарктида, Африка.</w:t>
      </w:r>
    </w:p>
    <w:p w:rsidR="00D762EF" w:rsidRDefault="00D762EF" w:rsidP="00D762EF">
      <w:r>
        <w:t>В) Европа ,Азия, Южная Америка, Австралия, Антарктида.</w:t>
      </w:r>
    </w:p>
    <w:p w:rsidR="00D762EF" w:rsidRDefault="00D762EF" w:rsidP="00D762EF">
      <w:r>
        <w:rPr>
          <w:i/>
        </w:rPr>
        <w:t>2.Антарктиду открыли:</w:t>
      </w:r>
      <w:r>
        <w:rPr>
          <w:i/>
        </w:rPr>
        <w:br/>
      </w:r>
      <w:r>
        <w:t>А) Шмидт С,А, Ф.Магелан, Б)  Р.Амундсен, Пржевальский Ф.Ф.В)  Ф.Белинсгаузен, М.Лазарев</w:t>
      </w:r>
    </w:p>
    <w:p w:rsidR="00D762EF" w:rsidRDefault="00D762EF" w:rsidP="00D762EF">
      <w:pPr>
        <w:rPr>
          <w:i/>
        </w:rPr>
      </w:pPr>
      <w:r>
        <w:rPr>
          <w:i/>
        </w:rPr>
        <w:t>3.К картам по содержанию относятся карты:</w:t>
      </w:r>
    </w:p>
    <w:p w:rsidR="00D762EF" w:rsidRDefault="00D762EF" w:rsidP="00D762EF">
      <w:r>
        <w:t>А) Материков, океанов и их частей.Б) Тематические и общегеографическиеВ) мелкомасштабные, крупномасштабные и среднемасштабные.</w:t>
      </w:r>
    </w:p>
    <w:p w:rsidR="00D762EF" w:rsidRDefault="00D762EF" w:rsidP="00D762EF">
      <w:pPr>
        <w:rPr>
          <w:i/>
        </w:rPr>
      </w:pPr>
      <w:r>
        <w:t xml:space="preserve">4 </w:t>
      </w:r>
      <w:r>
        <w:rPr>
          <w:i/>
        </w:rPr>
        <w:t>Материковая земная кора состоит из :</w:t>
      </w:r>
    </w:p>
    <w:p w:rsidR="00D762EF" w:rsidRDefault="00D762EF" w:rsidP="00D762EF">
      <w:r>
        <w:t>А) 4 слоевБ) 3  слоевВ) 2 слоев</w:t>
      </w:r>
    </w:p>
    <w:p w:rsidR="00D762EF" w:rsidRDefault="00D762EF" w:rsidP="00D762EF">
      <w:pPr>
        <w:rPr>
          <w:i/>
        </w:rPr>
      </w:pPr>
      <w:r>
        <w:t>5.</w:t>
      </w:r>
      <w:r>
        <w:rPr>
          <w:i/>
        </w:rPr>
        <w:t>Основными формами рельефа  Земли являются:</w:t>
      </w:r>
    </w:p>
    <w:p w:rsidR="00D762EF" w:rsidRDefault="00D762EF" w:rsidP="00D762EF">
      <w:r>
        <w:t>А) Горы и равниныБ) Низменности , плоскогорья и возвышенности.В) Высокие и низкие горы.</w:t>
      </w:r>
    </w:p>
    <w:p w:rsidR="00D762EF" w:rsidRDefault="00D762EF" w:rsidP="00D762EF">
      <w:r>
        <w:t xml:space="preserve">6. </w:t>
      </w:r>
      <w:r>
        <w:rPr>
          <w:i/>
        </w:rPr>
        <w:t>Основные климатические пояса мира:</w:t>
      </w:r>
    </w:p>
    <w:p w:rsidR="00D762EF" w:rsidRDefault="00D762EF" w:rsidP="00D762EF">
      <w:r>
        <w:t>А) Субэкваториальный, арктический, умеренныйБ) Экваториальный, тропический, умеренный, арктический.</w:t>
      </w:r>
    </w:p>
    <w:p w:rsidR="00D762EF" w:rsidRDefault="00D762EF" w:rsidP="00D762EF">
      <w:r>
        <w:t xml:space="preserve">В) Субтропический, субэкваториальный, субантарктический </w:t>
      </w:r>
    </w:p>
    <w:p w:rsidR="00D762EF" w:rsidRDefault="00D762EF" w:rsidP="00D762EF">
      <w:r>
        <w:t xml:space="preserve">7. </w:t>
      </w:r>
      <w:r>
        <w:rPr>
          <w:i/>
        </w:rPr>
        <w:t>На экваторе пояс:</w:t>
      </w:r>
    </w:p>
    <w:p w:rsidR="00D762EF" w:rsidRDefault="00D762EF" w:rsidP="00D762EF">
      <w:r>
        <w:t>А) низкого давления,Б) высокого давленияВ) переходного давления.</w:t>
      </w:r>
    </w:p>
    <w:p w:rsidR="00D762EF" w:rsidRDefault="00D762EF" w:rsidP="00D762EF">
      <w:pPr>
        <w:rPr>
          <w:i/>
        </w:rPr>
      </w:pPr>
      <w:r>
        <w:t>8.</w:t>
      </w:r>
      <w:r>
        <w:rPr>
          <w:i/>
        </w:rPr>
        <w:t>Берега Евразии омывают моря:</w:t>
      </w:r>
    </w:p>
    <w:p w:rsidR="00D762EF" w:rsidRDefault="00D762EF" w:rsidP="00D762EF">
      <w:r>
        <w:lastRenderedPageBreak/>
        <w:t>А) Южного океана</w:t>
      </w:r>
    </w:p>
    <w:p w:rsidR="00D762EF" w:rsidRDefault="00D762EF" w:rsidP="00D762EF">
      <w:r>
        <w:t>Б) Северного Ледовитого, Атлантического, Тихого, Индийского  океанов</w:t>
      </w:r>
    </w:p>
    <w:p w:rsidR="00D762EF" w:rsidRDefault="00D762EF" w:rsidP="00D762EF">
      <w:r>
        <w:t>В) Атлантического, Индийского, Тихого океанов.</w:t>
      </w:r>
    </w:p>
    <w:p w:rsidR="00D762EF" w:rsidRDefault="00D762EF" w:rsidP="00D762EF">
      <w:pPr>
        <w:rPr>
          <w:i/>
        </w:rPr>
      </w:pPr>
      <w:r>
        <w:t>9.</w:t>
      </w:r>
      <w:r>
        <w:rPr>
          <w:i/>
        </w:rPr>
        <w:t>Самыми высокими горными системами Евразии являются:</w:t>
      </w:r>
    </w:p>
    <w:p w:rsidR="00D762EF" w:rsidRDefault="00D762EF" w:rsidP="00D762EF">
      <w:r>
        <w:t>А) Анды, Кордильеры, АппалачиБ) Гималаи, Памир, ТибетВ) Скалистые горы, Береговой хребет</w:t>
      </w:r>
    </w:p>
    <w:p w:rsidR="00D762EF" w:rsidRDefault="00D762EF" w:rsidP="00D762EF">
      <w:pPr>
        <w:rPr>
          <w:i/>
        </w:rPr>
      </w:pPr>
      <w:r>
        <w:t>10.</w:t>
      </w:r>
      <w:r>
        <w:rPr>
          <w:i/>
        </w:rPr>
        <w:t>Самый холодный климатический пояс  Евразии:</w:t>
      </w:r>
    </w:p>
    <w:p w:rsidR="00D762EF" w:rsidRDefault="00D762EF" w:rsidP="00D762EF">
      <w:r>
        <w:t>А) антарктическийБ) умеренныйВ)экваториальный</w:t>
      </w:r>
    </w:p>
    <w:p w:rsidR="00D762EF" w:rsidRDefault="00D762EF" w:rsidP="00D762EF">
      <w:pPr>
        <w:rPr>
          <w:i/>
        </w:rPr>
      </w:pPr>
      <w:r>
        <w:rPr>
          <w:i/>
        </w:rPr>
        <w:t>11  Крупнейшие реки Северной Америки:</w:t>
      </w:r>
    </w:p>
    <w:p w:rsidR="00D762EF" w:rsidRDefault="00D762EF" w:rsidP="00D762EF">
      <w:r>
        <w:t>А) Миссури, Макензи, Юкон.Б) Амазонка, Оранжевая, Лимпопо.В) Волга, Амур, Сырдарья.</w:t>
      </w:r>
    </w:p>
    <w:p w:rsidR="00D762EF" w:rsidRDefault="00D762EF" w:rsidP="00D762EF">
      <w:pPr>
        <w:rPr>
          <w:i/>
        </w:rPr>
      </w:pPr>
      <w:r>
        <w:rPr>
          <w:i/>
        </w:rPr>
        <w:t>12.Государства Северной Америки:</w:t>
      </w:r>
    </w:p>
    <w:p w:rsidR="00D762EF" w:rsidRDefault="00D762EF" w:rsidP="00D762EF">
      <w:r>
        <w:t>А) Бразилия, Аргентина, ЧилиБ).С.Ш.А, Канада, Мексика.В) Китай, Россия, Казахстан.</w:t>
      </w:r>
    </w:p>
    <w:p w:rsidR="00D762EF" w:rsidRDefault="00D762EF" w:rsidP="00D762EF">
      <w:r>
        <w:rPr>
          <w:i/>
        </w:rPr>
        <w:t>13.Горы Южной Америки:</w:t>
      </w:r>
    </w:p>
    <w:p w:rsidR="00D762EF" w:rsidRDefault="00D762EF" w:rsidP="00D762EF">
      <w:pPr>
        <w:rPr>
          <w:i/>
        </w:rPr>
      </w:pPr>
      <w:r>
        <w:t>А) АндыБ) АппалачиВ) Атлас.</w:t>
      </w:r>
    </w:p>
    <w:p w:rsidR="00D762EF" w:rsidRDefault="00D762EF" w:rsidP="00D762EF">
      <w:r>
        <w:rPr>
          <w:i/>
        </w:rPr>
        <w:t>14. Реки Африки:</w:t>
      </w:r>
      <w:r>
        <w:rPr>
          <w:i/>
        </w:rPr>
        <w:br/>
      </w:r>
      <w:r>
        <w:t>А) Конго, Нигер, НилБ) Миссисипи, Миссури, ОгайоВ) Муррей, Мургаб.</w:t>
      </w:r>
    </w:p>
    <w:p w:rsidR="00D762EF" w:rsidRDefault="00D762EF" w:rsidP="00D762EF">
      <w:r>
        <w:rPr>
          <w:i/>
        </w:rPr>
        <w:t>15.В Австралии представители животного мира отличаются тем, что у большинства из  них есть:</w:t>
      </w:r>
      <w:r>
        <w:rPr>
          <w:i/>
        </w:rPr>
        <w:br/>
      </w:r>
      <w:r>
        <w:t>А) сумкаБ) рогаВ) хвост.</w:t>
      </w:r>
    </w:p>
    <w:p w:rsidR="00D762EF" w:rsidRDefault="00D762EF" w:rsidP="00D762EF">
      <w:pPr>
        <w:rPr>
          <w:i/>
        </w:rPr>
      </w:pPr>
      <w:r>
        <w:rPr>
          <w:i/>
        </w:rPr>
        <w:t>16.В экваториальных лесах растения растут в:</w:t>
      </w:r>
    </w:p>
    <w:p w:rsidR="00D762EF" w:rsidRDefault="00D762EF" w:rsidP="00D762EF">
      <w:r>
        <w:t>А) 1 ярусБ) 2 ярусаВ) 3 яруса</w:t>
      </w:r>
    </w:p>
    <w:p w:rsidR="00D762EF" w:rsidRDefault="00D762EF" w:rsidP="00D762EF">
      <w:pPr>
        <w:rPr>
          <w:i/>
        </w:rPr>
      </w:pPr>
      <w:r>
        <w:rPr>
          <w:i/>
        </w:rPr>
        <w:t>17Местных жителей Австралии называют:</w:t>
      </w:r>
    </w:p>
    <w:p w:rsidR="00D762EF" w:rsidRDefault="00D762EF" w:rsidP="00D762EF">
      <w:r>
        <w:t>А</w:t>
      </w:r>
      <w:r>
        <w:rPr>
          <w:i/>
        </w:rPr>
        <w:t>)</w:t>
      </w:r>
      <w:r>
        <w:t>аборигены</w:t>
      </w:r>
      <w:r>
        <w:rPr>
          <w:i/>
        </w:rPr>
        <w:t xml:space="preserve"> </w:t>
      </w:r>
      <w:r>
        <w:t>Б) индейцыВ) папуасы</w:t>
      </w:r>
    </w:p>
    <w:p w:rsidR="00D762EF" w:rsidRDefault="00D762EF" w:rsidP="00D762EF">
      <w:r>
        <w:rPr>
          <w:i/>
        </w:rPr>
        <w:lastRenderedPageBreak/>
        <w:t>18.Температуры на материке Антарктида  в течение всего года:</w:t>
      </w:r>
      <w:r>
        <w:rPr>
          <w:i/>
        </w:rPr>
        <w:br/>
      </w:r>
      <w:r>
        <w:t>А) положительныеБ) низкие отрицательныеВ) по сезонам : отрицательные и высокие положительные.</w:t>
      </w:r>
    </w:p>
    <w:p w:rsidR="00D762EF" w:rsidRDefault="00D762EF" w:rsidP="00D762EF">
      <w:r>
        <w:rPr>
          <w:i/>
        </w:rPr>
        <w:t>19 По рельефу Антарктида самый:</w:t>
      </w:r>
    </w:p>
    <w:p w:rsidR="00D762EF" w:rsidRDefault="00D762EF" w:rsidP="00D762EF">
      <w:pPr>
        <w:rPr>
          <w:i/>
        </w:rPr>
      </w:pPr>
      <w:r>
        <w:t xml:space="preserve">А) высокийБ) низкийВ) средний материк </w:t>
      </w:r>
    </w:p>
    <w:p w:rsidR="00D762EF" w:rsidRDefault="00D762EF" w:rsidP="00D762EF">
      <w:pPr>
        <w:rPr>
          <w:i/>
        </w:rPr>
      </w:pPr>
      <w:r>
        <w:rPr>
          <w:i/>
        </w:rPr>
        <w:t>20 Главная река Австралии:</w:t>
      </w:r>
    </w:p>
    <w:p w:rsidR="00D762EF" w:rsidRDefault="00D762EF" w:rsidP="00D762EF">
      <w:r>
        <w:t>А) АмазонкаБ) НилВ) Муррей</w:t>
      </w:r>
    </w:p>
    <w:p w:rsidR="00D762EF" w:rsidRDefault="00D762EF" w:rsidP="00D762EF">
      <w:pPr>
        <w:rPr>
          <w:i/>
        </w:rPr>
      </w:pPr>
      <w:r>
        <w:t>21</w:t>
      </w:r>
      <w:r>
        <w:rPr>
          <w:i/>
        </w:rPr>
        <w:t>На материке Австралия находится  государство:</w:t>
      </w:r>
    </w:p>
    <w:p w:rsidR="00D762EF" w:rsidRDefault="00D762EF" w:rsidP="00D762EF">
      <w:pPr>
        <w:rPr>
          <w:i/>
        </w:rPr>
      </w:pPr>
      <w:r>
        <w:t>А) МексикаБ) Австралийский союзВ) Франция.</w:t>
      </w:r>
    </w:p>
    <w:p w:rsidR="00D762EF" w:rsidRDefault="00D762EF" w:rsidP="00D762EF">
      <w:r>
        <w:rPr>
          <w:i/>
        </w:rPr>
        <w:t>22.На материке Антарктида население:</w:t>
      </w:r>
      <w:r>
        <w:rPr>
          <w:i/>
        </w:rPr>
        <w:br/>
      </w:r>
      <w:r>
        <w:t>А) негроидыБ) экваториальной расыВ) нет постоянного населения</w:t>
      </w:r>
    </w:p>
    <w:p w:rsidR="00D762EF" w:rsidRDefault="00D762EF" w:rsidP="00D762EF">
      <w:pPr>
        <w:rPr>
          <w:i/>
        </w:rPr>
      </w:pPr>
      <w:r>
        <w:t>23.</w:t>
      </w:r>
      <w:r>
        <w:rPr>
          <w:i/>
        </w:rPr>
        <w:t>Берега Австралии омывают моря:</w:t>
      </w:r>
    </w:p>
    <w:p w:rsidR="00D762EF" w:rsidRDefault="00D762EF" w:rsidP="00D762EF">
      <w:pPr>
        <w:rPr>
          <w:i/>
        </w:rPr>
      </w:pPr>
      <w:r>
        <w:t>А) Индийского океанаБ) Северного Ледовитого океанаВ) Атлантического океана.</w:t>
      </w:r>
    </w:p>
    <w:p w:rsidR="00D762EF" w:rsidRDefault="00D762EF" w:rsidP="00D762EF">
      <w:r>
        <w:rPr>
          <w:i/>
        </w:rPr>
        <w:t>24. На материке Евразия по численности  преобладают:</w:t>
      </w:r>
    </w:p>
    <w:p w:rsidR="00D762EF" w:rsidRDefault="00D762EF" w:rsidP="00D762EF">
      <w:r>
        <w:t>А) европеоидыБ) монголоидыВ) негроиды</w:t>
      </w:r>
    </w:p>
    <w:p w:rsidR="00D762EF" w:rsidRDefault="00D762EF" w:rsidP="00D762EF">
      <w:pPr>
        <w:rPr>
          <w:i/>
        </w:rPr>
      </w:pPr>
      <w:r>
        <w:rPr>
          <w:i/>
        </w:rPr>
        <w:t>25Крайние точки Евразии:</w:t>
      </w:r>
    </w:p>
    <w:p w:rsidR="00D762EF" w:rsidRDefault="00D762EF" w:rsidP="00D762EF">
      <w:r>
        <w:t>А)</w:t>
      </w:r>
      <w:r>
        <w:rPr>
          <w:i/>
        </w:rPr>
        <w:t xml:space="preserve"> </w:t>
      </w:r>
      <w:r>
        <w:t>Фроуэрд, Сент- Чарлз, Рас Энгела, Рас ХафунБ) Йорк, Юго –Восточный, Юго-западный, В)</w:t>
      </w:r>
      <w:r>
        <w:rPr>
          <w:i/>
        </w:rPr>
        <w:t xml:space="preserve"> </w:t>
      </w:r>
      <w:r>
        <w:t>Рока, Челюскин, Пиай, Дежнева</w:t>
      </w:r>
    </w:p>
    <w:p w:rsidR="00D762EF" w:rsidRDefault="00D762EF" w:rsidP="00D762EF">
      <w:r>
        <w:t xml:space="preserve">                      2 вариант</w:t>
      </w:r>
    </w:p>
    <w:p w:rsidR="00D762EF" w:rsidRDefault="00D762EF" w:rsidP="00D762EF">
      <w:pPr>
        <w:rPr>
          <w:i/>
        </w:rPr>
      </w:pPr>
      <w:r>
        <w:rPr>
          <w:i/>
        </w:rPr>
        <w:t>1.Материки земного шара:</w:t>
      </w:r>
    </w:p>
    <w:p w:rsidR="00D762EF" w:rsidRDefault="00D762EF" w:rsidP="00D762EF">
      <w:r>
        <w:t>А) Африка, Европа, Америка, Австралия, Антарктида, Азия.</w:t>
      </w:r>
    </w:p>
    <w:p w:rsidR="00D762EF" w:rsidRDefault="00D762EF" w:rsidP="00D762EF">
      <w:r>
        <w:t>Б) Южная Америка, Австралия, Северная Америка, Евразия, Антарктида, Африка.</w:t>
      </w:r>
    </w:p>
    <w:p w:rsidR="00D762EF" w:rsidRDefault="00D762EF" w:rsidP="00D762EF">
      <w:r>
        <w:t>В) Европа ,Азия, Южная Америка, Австралия, Антарктида.</w:t>
      </w:r>
    </w:p>
    <w:p w:rsidR="00D762EF" w:rsidRDefault="00D762EF" w:rsidP="00D762EF">
      <w:r>
        <w:rPr>
          <w:i/>
        </w:rPr>
        <w:t>2 Первое кругосветное плавание совершил</w:t>
      </w:r>
      <w:r>
        <w:t>:</w:t>
      </w:r>
    </w:p>
    <w:p w:rsidR="00D762EF" w:rsidRDefault="00D762EF" w:rsidP="00D762EF">
      <w:r>
        <w:lastRenderedPageBreak/>
        <w:t xml:space="preserve">А) Ф.Магеллан, </w:t>
      </w:r>
    </w:p>
    <w:p w:rsidR="00D762EF" w:rsidRDefault="00D762EF" w:rsidP="00D762EF">
      <w:r>
        <w:t>Б)  Пржевальский Ф.Ф.</w:t>
      </w:r>
    </w:p>
    <w:p w:rsidR="00D762EF" w:rsidRDefault="00D762EF" w:rsidP="00D762EF">
      <w:r>
        <w:t>В)  М.Лазарев</w:t>
      </w:r>
    </w:p>
    <w:p w:rsidR="00D762EF" w:rsidRDefault="00D762EF" w:rsidP="00D762EF">
      <w:pPr>
        <w:rPr>
          <w:i/>
        </w:rPr>
      </w:pPr>
      <w:r>
        <w:rPr>
          <w:i/>
        </w:rPr>
        <w:t>3.К картам по охвату территории  относятся карты:</w:t>
      </w:r>
    </w:p>
    <w:p w:rsidR="00D762EF" w:rsidRDefault="00D762EF" w:rsidP="00D762EF">
      <w:r>
        <w:t>А) Материков, океанов, государств и их частей.</w:t>
      </w:r>
    </w:p>
    <w:p w:rsidR="00D762EF" w:rsidRDefault="00D762EF" w:rsidP="00D762EF">
      <w:r>
        <w:t>Б) Тематические и общегеографические</w:t>
      </w:r>
    </w:p>
    <w:p w:rsidR="00D762EF" w:rsidRDefault="00D762EF" w:rsidP="00D762EF">
      <w:r>
        <w:t>В) мелкомасштабные, крупномасштабные и среднемасштабные.</w:t>
      </w:r>
    </w:p>
    <w:p w:rsidR="00D762EF" w:rsidRDefault="00D762EF" w:rsidP="00D762EF">
      <w:pPr>
        <w:rPr>
          <w:i/>
        </w:rPr>
      </w:pPr>
      <w:r>
        <w:t xml:space="preserve">4 </w:t>
      </w:r>
      <w:r>
        <w:rPr>
          <w:i/>
        </w:rPr>
        <w:t>Океаническая земная кора состоит из :</w:t>
      </w:r>
    </w:p>
    <w:p w:rsidR="00D762EF" w:rsidRDefault="00D762EF" w:rsidP="00D762EF">
      <w:r>
        <w:t>А) 4 слоев</w:t>
      </w:r>
    </w:p>
    <w:p w:rsidR="00D762EF" w:rsidRDefault="00D762EF" w:rsidP="00D762EF">
      <w:r>
        <w:t>Б) 3  слоев</w:t>
      </w:r>
    </w:p>
    <w:p w:rsidR="00D762EF" w:rsidRDefault="00D762EF" w:rsidP="00D762EF">
      <w:r>
        <w:t>В) 2 слоев</w:t>
      </w:r>
    </w:p>
    <w:p w:rsidR="00D762EF" w:rsidRDefault="00D762EF" w:rsidP="00D762EF">
      <w:pPr>
        <w:rPr>
          <w:i/>
        </w:rPr>
      </w:pPr>
      <w:r>
        <w:t>5.</w:t>
      </w:r>
      <w:r>
        <w:rPr>
          <w:i/>
        </w:rPr>
        <w:t>К  равнинным</w:t>
      </w:r>
      <w:r>
        <w:t xml:space="preserve"> </w:t>
      </w:r>
      <w:r>
        <w:rPr>
          <w:i/>
        </w:rPr>
        <w:t xml:space="preserve"> формами рельефа  Земли относятся:</w:t>
      </w:r>
    </w:p>
    <w:p w:rsidR="00D762EF" w:rsidRDefault="00D762EF" w:rsidP="00D762EF">
      <w:r>
        <w:t>А) горы и равнины</w:t>
      </w:r>
    </w:p>
    <w:p w:rsidR="00D762EF" w:rsidRDefault="00D762EF" w:rsidP="00D762EF">
      <w:r>
        <w:t>Б) низменности, плоскогорья и возвышенности.</w:t>
      </w:r>
    </w:p>
    <w:p w:rsidR="00D762EF" w:rsidRDefault="00D762EF" w:rsidP="00D762EF">
      <w:r>
        <w:t>В) высокие и низкие горы.</w:t>
      </w:r>
    </w:p>
    <w:p w:rsidR="00D762EF" w:rsidRDefault="00D762EF" w:rsidP="00D762EF">
      <w:r>
        <w:t xml:space="preserve">6.  К </w:t>
      </w:r>
      <w:r>
        <w:rPr>
          <w:i/>
        </w:rPr>
        <w:t xml:space="preserve">промежуточным </w:t>
      </w:r>
      <w:r>
        <w:t xml:space="preserve"> </w:t>
      </w:r>
      <w:r>
        <w:rPr>
          <w:i/>
        </w:rPr>
        <w:t>климатическим  поясам  мира:</w:t>
      </w:r>
    </w:p>
    <w:p w:rsidR="00D762EF" w:rsidRDefault="00D762EF" w:rsidP="00D762EF">
      <w:r>
        <w:t>А) субэкваториальный, арктический, умеренный</w:t>
      </w:r>
    </w:p>
    <w:p w:rsidR="00D762EF" w:rsidRDefault="00D762EF" w:rsidP="00D762EF">
      <w:r>
        <w:t>Б) экваториальный, тропический, умеренный, арктический.</w:t>
      </w:r>
    </w:p>
    <w:p w:rsidR="00D762EF" w:rsidRDefault="00D762EF" w:rsidP="00D762EF">
      <w:r>
        <w:t xml:space="preserve">В) субтропический, субэкваториальный, субантарктический </w:t>
      </w:r>
    </w:p>
    <w:p w:rsidR="00D762EF" w:rsidRDefault="00D762EF" w:rsidP="00D762EF">
      <w:r>
        <w:t xml:space="preserve">7. </w:t>
      </w:r>
      <w:r>
        <w:rPr>
          <w:i/>
        </w:rPr>
        <w:t>На тропиках пояс:</w:t>
      </w:r>
    </w:p>
    <w:p w:rsidR="00D762EF" w:rsidRDefault="00D762EF" w:rsidP="00D762EF">
      <w:r>
        <w:t>А) низкого давления,</w:t>
      </w:r>
    </w:p>
    <w:p w:rsidR="00D762EF" w:rsidRDefault="00D762EF" w:rsidP="00D762EF">
      <w:r>
        <w:lastRenderedPageBreak/>
        <w:t>Б) высокого давления</w:t>
      </w:r>
    </w:p>
    <w:p w:rsidR="00D762EF" w:rsidRDefault="00D762EF" w:rsidP="00D762EF">
      <w:r>
        <w:t>В) переходного давления.</w:t>
      </w:r>
    </w:p>
    <w:p w:rsidR="00D762EF" w:rsidRDefault="00D762EF" w:rsidP="00D762EF">
      <w:pPr>
        <w:rPr>
          <w:i/>
        </w:rPr>
      </w:pPr>
      <w:r>
        <w:t>8.</w:t>
      </w:r>
      <w:r>
        <w:rPr>
          <w:i/>
        </w:rPr>
        <w:t>Берега Африки омывают моря:</w:t>
      </w:r>
    </w:p>
    <w:p w:rsidR="00D762EF" w:rsidRDefault="00D762EF" w:rsidP="00D762EF">
      <w:r>
        <w:t>А) Северного Ледовитого океана  Б) Северного Ледовитого, Атлантического, Тихого, Индийского  океанов</w:t>
      </w:r>
    </w:p>
    <w:p w:rsidR="00D762EF" w:rsidRDefault="00D762EF" w:rsidP="00D762EF">
      <w:r>
        <w:t>В) Атлантического,  Индийского, Южного</w:t>
      </w:r>
    </w:p>
    <w:p w:rsidR="00D762EF" w:rsidRDefault="00D762EF" w:rsidP="00D762EF">
      <w:pPr>
        <w:rPr>
          <w:i/>
        </w:rPr>
      </w:pPr>
      <w:r>
        <w:t>9.</w:t>
      </w:r>
      <w:r>
        <w:rPr>
          <w:i/>
        </w:rPr>
        <w:t>Самой  высокой горной системой Южной Америки являются:</w:t>
      </w:r>
    </w:p>
    <w:p w:rsidR="00D762EF" w:rsidRDefault="00D762EF" w:rsidP="00D762EF">
      <w:r>
        <w:t>А) Анды,   Б) Гималаи, Памир, Тибет  В) Скалистые горы, Береговой хребет</w:t>
      </w:r>
    </w:p>
    <w:p w:rsidR="00D762EF" w:rsidRDefault="00D762EF" w:rsidP="00D762EF">
      <w:pPr>
        <w:rPr>
          <w:i/>
        </w:rPr>
      </w:pPr>
      <w:r>
        <w:t>10.</w:t>
      </w:r>
      <w:r>
        <w:rPr>
          <w:i/>
        </w:rPr>
        <w:t>Самый теплый климатический пояс Африки:</w:t>
      </w:r>
    </w:p>
    <w:p w:rsidR="00D762EF" w:rsidRDefault="00D762EF" w:rsidP="00D762EF">
      <w:r>
        <w:t>А) антарктический   Б) умеренный   В)экваториальный</w:t>
      </w:r>
    </w:p>
    <w:p w:rsidR="00D762EF" w:rsidRDefault="00D762EF" w:rsidP="00D762EF">
      <w:pPr>
        <w:rPr>
          <w:i/>
        </w:rPr>
      </w:pPr>
      <w:r>
        <w:rPr>
          <w:i/>
        </w:rPr>
        <w:t>11  Крупнейшие реки Африки:</w:t>
      </w:r>
    </w:p>
    <w:p w:rsidR="00D762EF" w:rsidRDefault="00D762EF" w:rsidP="00D762EF">
      <w:r>
        <w:t>А) Миссури, Макензи, Юкон.</w:t>
      </w:r>
    </w:p>
    <w:p w:rsidR="00D762EF" w:rsidRDefault="00D762EF" w:rsidP="00D762EF">
      <w:r>
        <w:t>Б) Нил, Конго,  Нигер.В) Волга, Амур, Сырдарья.</w:t>
      </w:r>
    </w:p>
    <w:p w:rsidR="00D762EF" w:rsidRDefault="00D762EF" w:rsidP="00D762EF">
      <w:pPr>
        <w:rPr>
          <w:i/>
        </w:rPr>
      </w:pPr>
      <w:r>
        <w:rPr>
          <w:i/>
        </w:rPr>
        <w:t>12.Государства Южной Америки:</w:t>
      </w:r>
    </w:p>
    <w:p w:rsidR="00D762EF" w:rsidRDefault="00D762EF" w:rsidP="00D762EF">
      <w:r>
        <w:t>А) Бразилия, Аргентина, Чили Б).С.Ш.А, Канада, Мексика. В) Китай, Россия, Казахстан.</w:t>
      </w:r>
    </w:p>
    <w:p w:rsidR="00D762EF" w:rsidRDefault="00D762EF" w:rsidP="00D762EF">
      <w:r>
        <w:rPr>
          <w:i/>
        </w:rPr>
        <w:t>13.Горы Северной Америки:</w:t>
      </w:r>
    </w:p>
    <w:p w:rsidR="00D762EF" w:rsidRDefault="00D762EF" w:rsidP="00D762EF">
      <w:r>
        <w:t>А) Анды Б) АппалачиВ) Атлас.</w:t>
      </w:r>
    </w:p>
    <w:p w:rsidR="00D762EF" w:rsidRDefault="00D762EF" w:rsidP="00D762EF">
      <w:r>
        <w:rPr>
          <w:i/>
        </w:rPr>
        <w:t>14. Реки Северной Америки:</w:t>
      </w:r>
      <w:r>
        <w:rPr>
          <w:i/>
        </w:rPr>
        <w:br/>
      </w:r>
      <w:r>
        <w:t>А) Конго, Лимпопо, Нил  Б) Миссисипи, Миссури, Юкон  В) Муррей, Мургаб.</w:t>
      </w:r>
    </w:p>
    <w:p w:rsidR="00D762EF" w:rsidRDefault="00D762EF" w:rsidP="00D762EF">
      <w:r>
        <w:rPr>
          <w:i/>
        </w:rPr>
        <w:t>15.В Австралии представители животного мира отличаются тем, что  большинство из  них:</w:t>
      </w:r>
      <w:r>
        <w:rPr>
          <w:i/>
        </w:rPr>
        <w:br/>
      </w:r>
      <w:r>
        <w:t>А) хищникиБ) сумчатыеВ) земноводные</w:t>
      </w:r>
    </w:p>
    <w:p w:rsidR="00D762EF" w:rsidRDefault="00D762EF" w:rsidP="00D762EF">
      <w:pPr>
        <w:rPr>
          <w:i/>
        </w:rPr>
      </w:pPr>
      <w:r>
        <w:rPr>
          <w:i/>
        </w:rPr>
        <w:t>16.В  саване растения растут:</w:t>
      </w:r>
    </w:p>
    <w:p w:rsidR="00D762EF" w:rsidRDefault="00D762EF" w:rsidP="00D762EF">
      <w:r>
        <w:t>А)  в основном травянистые растенияБ) много деревьев и почти нет травыВ) только кустарники</w:t>
      </w:r>
    </w:p>
    <w:p w:rsidR="00D762EF" w:rsidRDefault="00D762EF" w:rsidP="00D762EF">
      <w:pPr>
        <w:rPr>
          <w:i/>
        </w:rPr>
      </w:pPr>
      <w:r>
        <w:rPr>
          <w:i/>
        </w:rPr>
        <w:lastRenderedPageBreak/>
        <w:t>17Местных жителей Северной Америки называют:</w:t>
      </w:r>
    </w:p>
    <w:p w:rsidR="00D762EF" w:rsidRDefault="00D762EF" w:rsidP="00D762EF">
      <w:r>
        <w:t>А) аборигены</w:t>
      </w:r>
      <w:r>
        <w:rPr>
          <w:i/>
        </w:rPr>
        <w:t xml:space="preserve"> </w:t>
      </w:r>
      <w:r>
        <w:t>Б) индейцыВ) папуасы</w:t>
      </w:r>
    </w:p>
    <w:p w:rsidR="00D762EF" w:rsidRDefault="00D762EF" w:rsidP="00D762EF">
      <w:r>
        <w:rPr>
          <w:i/>
        </w:rPr>
        <w:t>18.Температуры на материке Австралия в течении всего года:</w:t>
      </w:r>
      <w:r>
        <w:rPr>
          <w:i/>
        </w:rPr>
        <w:br/>
      </w:r>
      <w:r>
        <w:t>А) положительныеБ) низкие отрицательныеВ) по   сезонам : отрицательные и высокие положительные.</w:t>
      </w:r>
    </w:p>
    <w:p w:rsidR="00D762EF" w:rsidRDefault="00D762EF" w:rsidP="00D762EF">
      <w:r>
        <w:rPr>
          <w:i/>
        </w:rPr>
        <w:t>19 По рельефу Австралия самый:</w:t>
      </w:r>
    </w:p>
    <w:p w:rsidR="00D762EF" w:rsidRDefault="00D762EF" w:rsidP="00D762EF">
      <w:pPr>
        <w:rPr>
          <w:i/>
        </w:rPr>
      </w:pPr>
      <w:r>
        <w:t xml:space="preserve">А) высокийБ) низкийВ) средний материк </w:t>
      </w:r>
    </w:p>
    <w:p w:rsidR="00D762EF" w:rsidRDefault="00D762EF" w:rsidP="00D762EF">
      <w:pPr>
        <w:rPr>
          <w:i/>
        </w:rPr>
      </w:pPr>
      <w:r>
        <w:rPr>
          <w:i/>
        </w:rPr>
        <w:t>20 Главная река Южной Америки:</w:t>
      </w:r>
    </w:p>
    <w:p w:rsidR="00D762EF" w:rsidRDefault="00D762EF" w:rsidP="00D762EF">
      <w:r>
        <w:t>А) АмазонкаБ) НилВ) Муррей</w:t>
      </w:r>
    </w:p>
    <w:p w:rsidR="00D762EF" w:rsidRDefault="00D762EF" w:rsidP="00D762EF">
      <w:pPr>
        <w:rPr>
          <w:i/>
        </w:rPr>
      </w:pPr>
      <w:r>
        <w:t>21</w:t>
      </w:r>
      <w:r>
        <w:rPr>
          <w:i/>
        </w:rPr>
        <w:t>На материке Северная Америка расположено государство:</w:t>
      </w:r>
    </w:p>
    <w:p w:rsidR="00D762EF" w:rsidRDefault="00D762EF" w:rsidP="00D762EF">
      <w:pPr>
        <w:rPr>
          <w:i/>
        </w:rPr>
      </w:pPr>
      <w:r>
        <w:t>А) МексикаБ)Австралийский союзВ) Франция.</w:t>
      </w:r>
    </w:p>
    <w:p w:rsidR="00D762EF" w:rsidRDefault="00D762EF" w:rsidP="00D762EF">
      <w:r>
        <w:rPr>
          <w:i/>
        </w:rPr>
        <w:t>22.На материке Африка преобладает население расы:</w:t>
      </w:r>
      <w:r>
        <w:rPr>
          <w:i/>
        </w:rPr>
        <w:br/>
      </w:r>
      <w:r>
        <w:t>А) негроиднойБ) экваториальной расыВ) нет постоянного населения</w:t>
      </w:r>
    </w:p>
    <w:p w:rsidR="00D762EF" w:rsidRDefault="00D762EF" w:rsidP="00D762EF">
      <w:pPr>
        <w:rPr>
          <w:i/>
        </w:rPr>
      </w:pPr>
      <w:r>
        <w:t>23.</w:t>
      </w:r>
      <w:r>
        <w:rPr>
          <w:i/>
        </w:rPr>
        <w:t>Берега Антарктиды  омывают моря:</w:t>
      </w:r>
    </w:p>
    <w:p w:rsidR="00D762EF" w:rsidRDefault="00D762EF" w:rsidP="00D762EF">
      <w:pPr>
        <w:rPr>
          <w:i/>
        </w:rPr>
      </w:pPr>
      <w:r>
        <w:t>А) Индийского океанаБ) Южного В) Атлантического океана.</w:t>
      </w:r>
    </w:p>
    <w:p w:rsidR="00D762EF" w:rsidRDefault="00D762EF" w:rsidP="00D762EF">
      <w:r>
        <w:rPr>
          <w:i/>
        </w:rPr>
        <w:t>24. На материке Евразия  по численности преобладают:</w:t>
      </w:r>
    </w:p>
    <w:p w:rsidR="00D762EF" w:rsidRDefault="00D762EF" w:rsidP="00D762EF">
      <w:r>
        <w:t>А) европеоидыБ) монголоидыВ) негроиды</w:t>
      </w:r>
    </w:p>
    <w:p w:rsidR="00D762EF" w:rsidRDefault="00D762EF" w:rsidP="00D762EF">
      <w:pPr>
        <w:rPr>
          <w:i/>
        </w:rPr>
      </w:pPr>
      <w:r>
        <w:rPr>
          <w:i/>
        </w:rPr>
        <w:t>25Крайние точки Африки :</w:t>
      </w:r>
    </w:p>
    <w:p w:rsidR="00D762EF" w:rsidRDefault="00D762EF" w:rsidP="00D762EF">
      <w:r>
        <w:t>А)</w:t>
      </w:r>
      <w:r>
        <w:rPr>
          <w:i/>
        </w:rPr>
        <w:t xml:space="preserve"> </w:t>
      </w:r>
      <w:r>
        <w:t>Фроуэрд, Сент- Чарлз, Рас Энгела, Рас ХафунБ) Йорк, Юго –Восточный, Юго-западный, В)</w:t>
      </w:r>
      <w:r>
        <w:rPr>
          <w:i/>
        </w:rPr>
        <w:t xml:space="preserve"> </w:t>
      </w:r>
      <w:r>
        <w:t>Рока, Челюскин, Пиай, Дежнева</w:t>
      </w:r>
    </w:p>
    <w:p w:rsidR="00D762EF" w:rsidRDefault="00D762EF" w:rsidP="00D762EF">
      <w:pPr>
        <w:rPr>
          <w:i/>
        </w:rPr>
      </w:pPr>
    </w:p>
    <w:p w:rsidR="00D762EF" w:rsidRDefault="00D762EF" w:rsidP="00D762EF">
      <w:pPr>
        <w:rPr>
          <w:i/>
        </w:rPr>
      </w:pPr>
      <w:r>
        <w:rPr>
          <w:i/>
        </w:rPr>
        <w:t>Ключ для проверки:1 вариант</w:t>
      </w:r>
    </w:p>
    <w:p w:rsidR="00D762EF" w:rsidRDefault="00D762EF" w:rsidP="00D762EF">
      <w:pPr>
        <w:rPr>
          <w:i/>
        </w:rPr>
      </w:pPr>
      <w:r>
        <w:rPr>
          <w:i/>
        </w:rPr>
        <w:t xml:space="preserve">1А,2В,3Б,4Б,6Б,7А,8Б,9Б,10А,11А,12Б,13А,14А,15А,1:В,17А,18Б,19А,20В,21Б,22В,23А,24Б,25В </w:t>
      </w:r>
    </w:p>
    <w:p w:rsidR="00D762EF" w:rsidRDefault="00D762EF" w:rsidP="00D762EF">
      <w:r>
        <w:t>2 вариант:1Б,2А,3А,;4В,5Б,6В,7Б,8В,9А,10В,11Б,12А,13Б,14Б,15Б,16А,17Б,18А,19Б,20А,21А</w:t>
      </w:r>
    </w:p>
    <w:p w:rsidR="00D762EF" w:rsidRDefault="00D762EF" w:rsidP="00D762EF">
      <w:r>
        <w:lastRenderedPageBreak/>
        <w:t>22 А,23Б,24Б,25А</w:t>
      </w:r>
    </w:p>
    <w:p w:rsidR="00D762EF" w:rsidRDefault="00D762EF" w:rsidP="00D762EF"/>
    <w:p w:rsidR="00D762EF" w:rsidRPr="004B5FFE" w:rsidRDefault="00D762EF" w:rsidP="004B5FFE">
      <w:pPr>
        <w:pStyle w:val="af"/>
        <w:ind w:firstLine="567"/>
        <w:jc w:val="center"/>
        <w:rPr>
          <w:rFonts w:ascii="Times New Roman" w:hAnsi="Times New Roman"/>
          <w:b/>
        </w:rPr>
      </w:pPr>
    </w:p>
    <w:p w:rsidR="004B5FFE" w:rsidRPr="004B5FFE" w:rsidRDefault="004B5FFE" w:rsidP="004B5FFE">
      <w:pPr>
        <w:tabs>
          <w:tab w:val="left" w:pos="946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4B5FFE" w:rsidRDefault="004B5FFE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D762EF" w:rsidRDefault="00D762EF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D762EF" w:rsidRDefault="00D762EF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D762EF" w:rsidRDefault="00D762EF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D762EF" w:rsidRDefault="00D762EF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D762EF" w:rsidRDefault="00D762EF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D762EF" w:rsidRPr="004B5FFE" w:rsidRDefault="00D762EF" w:rsidP="004B5FFE">
      <w:pPr>
        <w:tabs>
          <w:tab w:val="right" w:leader="underscore" w:pos="9360"/>
        </w:tabs>
        <w:autoSpaceDE w:val="0"/>
        <w:autoSpaceDN w:val="0"/>
        <w:adjustRightInd w:val="0"/>
        <w:ind w:firstLine="705"/>
        <w:jc w:val="center"/>
        <w:rPr>
          <w:rFonts w:ascii="Times New Roman" w:hAnsi="Times New Roman" w:cs="Times New Roman"/>
          <w:sz w:val="28"/>
          <w:szCs w:val="28"/>
        </w:rPr>
      </w:pPr>
    </w:p>
    <w:p w:rsidR="00942F9B" w:rsidRDefault="00942F9B" w:rsidP="00A370FB">
      <w:pPr>
        <w:tabs>
          <w:tab w:val="left" w:pos="993"/>
        </w:tabs>
        <w:suppressAutoHyphens/>
        <w:ind w:firstLine="567"/>
        <w:jc w:val="center"/>
        <w:rPr>
          <w:rFonts w:ascii="Times New Roman" w:hAnsi="Times New Roman" w:cs="Times New Roman"/>
        </w:rPr>
      </w:pPr>
    </w:p>
    <w:p w:rsidR="00934B10" w:rsidRDefault="00934B10" w:rsidP="00934B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Итоговая контрольная работа по географии за 1 полугодие</w:t>
      </w:r>
    </w:p>
    <w:p w:rsidR="00934B10" w:rsidRDefault="00934B10" w:rsidP="00934B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</w:t>
      </w:r>
    </w:p>
    <w:p w:rsidR="00934B10" w:rsidRDefault="00934B10" w:rsidP="00934B10">
      <w:pPr>
        <w:jc w:val="center"/>
        <w:rPr>
          <w:rFonts w:ascii="Times New Roman" w:eastAsia="Adobe Fangsong Std R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Вариант </w:t>
      </w:r>
      <w:r>
        <w:rPr>
          <w:rFonts w:ascii="Times New Roman" w:eastAsia="Adobe Fangsong Std R" w:hAnsi="Adobe Fangsong Std R" w:cs="Times New Roman" w:hint="eastAsia"/>
          <w:sz w:val="24"/>
          <w:szCs w:val="24"/>
          <w:u w:val="single"/>
        </w:rPr>
        <w:t>Ⅰ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земная кора имеет наибольшую толщину?</w:t>
      </w:r>
    </w:p>
    <w:p w:rsidR="00934B10" w:rsidRDefault="00934B10" w:rsidP="00934B10">
      <w:pPr>
        <w:pStyle w:val="ab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Западно-Сибирской равнине;</w:t>
      </w:r>
    </w:p>
    <w:p w:rsidR="00934B10" w:rsidRDefault="00934B10" w:rsidP="00934B10">
      <w:pPr>
        <w:pStyle w:val="ab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Гималаях;</w:t>
      </w:r>
    </w:p>
    <w:p w:rsidR="00934B10" w:rsidRDefault="00934B10" w:rsidP="00934B10">
      <w:pPr>
        <w:pStyle w:val="ab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дне океана;</w:t>
      </w:r>
    </w:p>
    <w:p w:rsidR="00934B10" w:rsidRDefault="00934B10" w:rsidP="00934B10">
      <w:pPr>
        <w:pStyle w:val="ab"/>
        <w:numPr>
          <w:ilvl w:val="0"/>
          <w:numId w:val="2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Амазонской низменности.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Сейсмические пояса Земли образуются:</w:t>
      </w:r>
    </w:p>
    <w:p w:rsidR="00934B10" w:rsidRDefault="00934B10" w:rsidP="00934B10">
      <w:pPr>
        <w:pStyle w:val="ab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границах столкновения литосферных плит;</w:t>
      </w:r>
    </w:p>
    <w:p w:rsidR="00934B10" w:rsidRDefault="00934B10" w:rsidP="00934B10">
      <w:pPr>
        <w:pStyle w:val="ab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границах столкновений и разрыва литосферных плит;</w:t>
      </w:r>
    </w:p>
    <w:p w:rsidR="00934B10" w:rsidRDefault="00934B10" w:rsidP="00934B10">
      <w:pPr>
        <w:pStyle w:val="ab"/>
        <w:numPr>
          <w:ilvl w:val="0"/>
          <w:numId w:val="2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области с наибольшей скоростью перемещения литосферных плит.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данные содержит климатическая карта?</w:t>
      </w:r>
    </w:p>
    <w:p w:rsidR="00934B10" w:rsidRDefault="00934B10" w:rsidP="00934B10">
      <w:pPr>
        <w:pStyle w:val="ab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 температуре воздуха и осадках;</w:t>
      </w:r>
    </w:p>
    <w:p w:rsidR="00934B10" w:rsidRDefault="00934B10" w:rsidP="00934B10">
      <w:pPr>
        <w:pStyle w:val="ab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об атмосферном давлении и ветрах;</w:t>
      </w:r>
    </w:p>
    <w:p w:rsidR="00934B10" w:rsidRDefault="00934B10" w:rsidP="00934B10">
      <w:pPr>
        <w:pStyle w:val="ab"/>
        <w:numPr>
          <w:ilvl w:val="0"/>
          <w:numId w:val="2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ответы верны.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называется линия, соединяющая на карте точки с одинаковыми температурами?</w:t>
      </w:r>
    </w:p>
    <w:p w:rsidR="00934B10" w:rsidRDefault="00934B10" w:rsidP="00934B10">
      <w:pPr>
        <w:pStyle w:val="ab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Изотерма;</w:t>
      </w:r>
    </w:p>
    <w:p w:rsidR="00934B10" w:rsidRDefault="00934B10" w:rsidP="00934B10">
      <w:pPr>
        <w:pStyle w:val="ab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Изобара;</w:t>
      </w:r>
    </w:p>
    <w:p w:rsidR="00934B10" w:rsidRDefault="00934B10" w:rsidP="00934B10">
      <w:pPr>
        <w:pStyle w:val="ab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Изохронна;</w:t>
      </w:r>
    </w:p>
    <w:p w:rsidR="00934B10" w:rsidRDefault="00934B10" w:rsidP="00934B10">
      <w:pPr>
        <w:pStyle w:val="ab"/>
        <w:numPr>
          <w:ilvl w:val="0"/>
          <w:numId w:val="2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Изогипса.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прежде всего влияет на образование различных поясов атмосферного давления у поверхности земли?</w:t>
      </w:r>
    </w:p>
    <w:p w:rsidR="00934B10" w:rsidRDefault="00934B10" w:rsidP="00934B10">
      <w:pPr>
        <w:pStyle w:val="ab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Рельеф;</w:t>
      </w:r>
    </w:p>
    <w:p w:rsidR="00934B10" w:rsidRDefault="00934B10" w:rsidP="00934B10">
      <w:pPr>
        <w:pStyle w:val="ab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Неравномерное распределение солнечного тепла в зависимости от широты;</w:t>
      </w:r>
    </w:p>
    <w:p w:rsidR="00934B10" w:rsidRDefault="00934B10" w:rsidP="00934B10">
      <w:pPr>
        <w:pStyle w:val="ab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Неравномерный нагрев океана и суши;</w:t>
      </w:r>
    </w:p>
    <w:p w:rsidR="00934B10" w:rsidRDefault="00934B10" w:rsidP="00934B10">
      <w:pPr>
        <w:pStyle w:val="ab"/>
        <w:numPr>
          <w:ilvl w:val="0"/>
          <w:numId w:val="2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Вращение Земли.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ниже процессов не является проявлением внутренних сил?</w:t>
      </w:r>
    </w:p>
    <w:p w:rsidR="00934B10" w:rsidRDefault="00934B10" w:rsidP="00934B10">
      <w:pPr>
        <w:pStyle w:val="ab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поглощения солнечной энергии Землёй;</w:t>
      </w:r>
    </w:p>
    <w:p w:rsidR="00934B10" w:rsidRDefault="00934B10" w:rsidP="00934B10">
      <w:pPr>
        <w:pStyle w:val="ab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движения литосферных плит;</w:t>
      </w:r>
    </w:p>
    <w:p w:rsidR="00934B10" w:rsidRDefault="00934B10" w:rsidP="00934B10">
      <w:pPr>
        <w:pStyle w:val="ab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внедрения мантии в земную кору;</w:t>
      </w:r>
    </w:p>
    <w:p w:rsidR="00934B10" w:rsidRDefault="00934B10" w:rsidP="00934B10">
      <w:pPr>
        <w:pStyle w:val="ab"/>
        <w:numPr>
          <w:ilvl w:val="0"/>
          <w:numId w:val="2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сотрясения земной коры.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активизированным участкам земной коры относятся:</w:t>
      </w:r>
    </w:p>
    <w:p w:rsidR="00934B10" w:rsidRDefault="00934B10" w:rsidP="00934B10">
      <w:pPr>
        <w:pStyle w:val="ab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Платформы;</w:t>
      </w:r>
    </w:p>
    <w:p w:rsidR="00934B10" w:rsidRDefault="00934B10" w:rsidP="00934B10">
      <w:pPr>
        <w:pStyle w:val="ab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новой складчатости (молодые горы);</w:t>
      </w:r>
    </w:p>
    <w:p w:rsidR="00934B10" w:rsidRDefault="00934B10" w:rsidP="00934B10">
      <w:pPr>
        <w:pStyle w:val="ab"/>
        <w:numPr>
          <w:ilvl w:val="0"/>
          <w:numId w:val="2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древней складчатости (старые горы).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рельеф территории равнинный, то в основном находится:</w:t>
      </w:r>
    </w:p>
    <w:p w:rsidR="00934B10" w:rsidRDefault="00934B10" w:rsidP="00934B10">
      <w:pPr>
        <w:pStyle w:val="ab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Складчатая область;</w:t>
      </w:r>
    </w:p>
    <w:p w:rsidR="00934B10" w:rsidRDefault="00934B10" w:rsidP="00934B10">
      <w:pPr>
        <w:pStyle w:val="ab"/>
        <w:numPr>
          <w:ilvl w:val="0"/>
          <w:numId w:val="2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Платформа.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Определите тип климата по описанию: Здесь преобладает пониженное атмосферное давление. Вследствие высокого положения Солнца над горизонтом здесь весь год высокие температуры воздуха. В связи с преобладанием восходящих токов в этом климате выпадает большое количество осадков в течение всего года. На каких материках представлен этот тип климата?</w:t>
      </w:r>
    </w:p>
    <w:p w:rsidR="00934B10" w:rsidRDefault="00934B10" w:rsidP="00934B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</w:t>
      </w:r>
    </w:p>
    <w:p w:rsidR="00934B10" w:rsidRDefault="00934B10" w:rsidP="00934B10">
      <w:pPr>
        <w:pStyle w:val="ab"/>
        <w:numPr>
          <w:ilvl w:val="0"/>
          <w:numId w:val="1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чего зависит солёность океанских вод? Укажите не менее двух причин.</w:t>
      </w:r>
    </w:p>
    <w:p w:rsidR="00934B10" w:rsidRDefault="00934B10" w:rsidP="00934B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</w:t>
      </w:r>
    </w:p>
    <w:p w:rsidR="00934B10" w:rsidRDefault="00934B10" w:rsidP="00934B10">
      <w:pPr>
        <w:pStyle w:val="ab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Площадь Африки составляет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а) 30,3 тыс. км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30,3 млн. км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303 млн. км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Крайней северной точкой материка является мыс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а) Рас-Хафун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Рас-Энгела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Альмади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Большая часть территории Африки находится между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а) экватором и северным тропиком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б) экватором и южным тропиком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в) северным и южным тропиками</w:t>
      </w: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Пересек Южную Африку с запада на восток, исследовал реку Замбези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а) Васко да Гама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Давид Ливингстон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Н.И. Вавилов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Горы Атлас расположены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а) на древней платформе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б) в области новой складчатости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 области древней складчатости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2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В рельефе Африки преобладают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а) низменности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возвышенности и плоскогорья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горы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Высочайшая вершина Африки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а) г. Кения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г. Тубкаль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г. Килиманджаро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Самая высокая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 xml:space="preserve">º  на Земле (+58º С) зарегистрирована в 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а) Триполи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Каире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Алжире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Образование береговой пустыни Намиб связано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а) с горным рельефом на побережье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б) с влиянием Антарктиды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с холодным Бенгельским течением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2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Самая длинная река Африки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а) Конго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Нил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Нигер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Самое длинное из пресноводных озер мира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а) Виктория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Ньяса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Танганьика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Природная зона, занимающая 40% площади материка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а) экваториальные леса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саванны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пустыни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Наиболее изменены  хозяйственной деятельностью человека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а) пустыни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экваториальные леса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саванны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Самая большая по площади страна Африки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а) Алжир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Египет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Судан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19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Пигмеи, нилоты, тутси относятся к расе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а) европеоидной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б) экваториальной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в) промежуточной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26.Установите соответствие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        Природная зона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Растения и животные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Экваториальные леса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а) травы, баобабы, жирафы, слоны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Саванны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пальмы, фикусы, лианы, гориллы, окапи,                       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Пустыни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колючие кустарники, ящерицы, змеи, скорпионы</w:t>
      </w: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27.Установите соответствие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Климатический пояс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Особенности климата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Экваториальный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а) смена ТВМ и УВМ, жаркое сухое лето и влажная зима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Тропический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теплый и влажный в течение всего года                                    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 Субтропический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жаркий, сухой, господство ТВМ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28. Дайте определения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Климат – это…_________________________________________________________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Заповедник – это…_____________________________________________________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29.Определите протяженность Африки с запада на восток по экватору.  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Ответ:__________________________________                        </w:t>
      </w:r>
    </w:p>
    <w:p w:rsidR="00934B10" w:rsidRDefault="00934B10" w:rsidP="00934B1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Вариант </w:t>
      </w:r>
      <w:r>
        <w:rPr>
          <w:rFonts w:ascii="Times New Roman" w:eastAsia="Adobe Fangsong Std R" w:hAnsi="Adobe Fangsong Std R" w:cs="Times New Roman" w:hint="eastAsia"/>
          <w:sz w:val="24"/>
          <w:szCs w:val="24"/>
          <w:u w:val="single"/>
        </w:rPr>
        <w:t>ⅠⅠ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земная кора имеет наименьшую толщину?</w:t>
      </w:r>
    </w:p>
    <w:p w:rsidR="00934B10" w:rsidRDefault="00934B10" w:rsidP="00934B10">
      <w:pPr>
        <w:pStyle w:val="ab"/>
        <w:numPr>
          <w:ilvl w:val="0"/>
          <w:numId w:val="2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Кордильерах;</w:t>
      </w:r>
    </w:p>
    <w:p w:rsidR="00934B10" w:rsidRDefault="00934B10" w:rsidP="00934B10">
      <w:pPr>
        <w:pStyle w:val="ab"/>
        <w:numPr>
          <w:ilvl w:val="0"/>
          <w:numId w:val="2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Гималаях;</w:t>
      </w:r>
    </w:p>
    <w:p w:rsidR="00934B10" w:rsidRDefault="00934B10" w:rsidP="00934B10">
      <w:pPr>
        <w:pStyle w:val="ab"/>
        <w:numPr>
          <w:ilvl w:val="0"/>
          <w:numId w:val="2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дне океана;</w:t>
      </w:r>
    </w:p>
    <w:p w:rsidR="00934B10" w:rsidRDefault="00934B10" w:rsidP="00934B10">
      <w:pPr>
        <w:pStyle w:val="ab"/>
        <w:numPr>
          <w:ilvl w:val="0"/>
          <w:numId w:val="29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Амазонской низменности.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Поверхностные течения Мирового океана зависят от:</w:t>
      </w:r>
    </w:p>
    <w:p w:rsidR="00934B10" w:rsidRDefault="00934B10" w:rsidP="00934B10">
      <w:pPr>
        <w:pStyle w:val="ab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Рельефа дна океана;</w:t>
      </w:r>
    </w:p>
    <w:p w:rsidR="00934B10" w:rsidRDefault="00934B10" w:rsidP="00934B10">
      <w:pPr>
        <w:pStyle w:val="ab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Постоянных ветров Земли;</w:t>
      </w:r>
    </w:p>
    <w:p w:rsidR="00934B10" w:rsidRDefault="00934B10" w:rsidP="00934B10">
      <w:pPr>
        <w:pStyle w:val="ab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Приливов и отливов;</w:t>
      </w:r>
    </w:p>
    <w:p w:rsidR="00934B10" w:rsidRDefault="00934B10" w:rsidP="00934B10">
      <w:pPr>
        <w:pStyle w:val="ab"/>
        <w:numPr>
          <w:ilvl w:val="0"/>
          <w:numId w:val="30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Рельефа суши.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каких картах можно обнаружить зависимость рельефа от особенностей земной коры?</w:t>
      </w:r>
    </w:p>
    <w:p w:rsidR="00934B10" w:rsidRDefault="00934B10" w:rsidP="00934B10">
      <w:pPr>
        <w:pStyle w:val="ab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Физической карте мира и карте «Строения земной коры»;</w:t>
      </w:r>
    </w:p>
    <w:p w:rsidR="00934B10" w:rsidRDefault="00934B10" w:rsidP="00934B10">
      <w:pPr>
        <w:pStyle w:val="ab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Карте «Строения земной коры» и карте природных зон;</w:t>
      </w:r>
    </w:p>
    <w:p w:rsidR="00934B10" w:rsidRDefault="00934B10" w:rsidP="00934B10">
      <w:pPr>
        <w:pStyle w:val="ab"/>
        <w:numPr>
          <w:ilvl w:val="0"/>
          <w:numId w:val="31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Геологической карте и карте природных зон.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Направление ветров на климатической карте показывают:</w:t>
      </w:r>
    </w:p>
    <w:p w:rsidR="00934B10" w:rsidRDefault="00934B10" w:rsidP="00934B10">
      <w:pPr>
        <w:pStyle w:val="ab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Изотермы;</w:t>
      </w:r>
    </w:p>
    <w:p w:rsidR="00934B10" w:rsidRDefault="00934B10" w:rsidP="00934B10">
      <w:pPr>
        <w:pStyle w:val="ab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Изолинии;</w:t>
      </w:r>
    </w:p>
    <w:p w:rsidR="00934B10" w:rsidRDefault="00934B10" w:rsidP="00934B10">
      <w:pPr>
        <w:pStyle w:val="ab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Стрелки;</w:t>
      </w:r>
    </w:p>
    <w:p w:rsidR="00934B10" w:rsidRDefault="00934B10" w:rsidP="00934B10">
      <w:pPr>
        <w:pStyle w:val="ab"/>
        <w:numPr>
          <w:ilvl w:val="0"/>
          <w:numId w:val="3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Изогипсы.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Почему Африка- самый жаркий материк?</w:t>
      </w:r>
    </w:p>
    <w:p w:rsidR="00934B10" w:rsidRDefault="00934B10" w:rsidP="00934B10">
      <w:pPr>
        <w:pStyle w:val="ab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Большая часть Африки расположена между тропиками;</w:t>
      </w:r>
    </w:p>
    <w:p w:rsidR="00934B10" w:rsidRDefault="00934B10" w:rsidP="00934B10">
      <w:pPr>
        <w:pStyle w:val="ab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Здесь расположены крупнейшие пустыни мира;</w:t>
      </w:r>
    </w:p>
    <w:p w:rsidR="00934B10" w:rsidRDefault="00934B10" w:rsidP="00934B10">
      <w:pPr>
        <w:pStyle w:val="ab"/>
        <w:numPr>
          <w:ilvl w:val="0"/>
          <w:numId w:val="33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Африку омывает самый тёплый океан Земли- Индийский.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ниже процессов не является проявлением внешних сил?</w:t>
      </w:r>
    </w:p>
    <w:p w:rsidR="00934B10" w:rsidRDefault="00934B10" w:rsidP="00934B10">
      <w:pPr>
        <w:pStyle w:val="ab"/>
        <w:numPr>
          <w:ilvl w:val="0"/>
          <w:numId w:val="3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поглощения солнечной энергии Землёй;</w:t>
      </w:r>
    </w:p>
    <w:p w:rsidR="00934B10" w:rsidRDefault="00934B10" w:rsidP="00934B10">
      <w:pPr>
        <w:pStyle w:val="ab"/>
        <w:numPr>
          <w:ilvl w:val="0"/>
          <w:numId w:val="3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Ветровая эрозия;</w:t>
      </w:r>
    </w:p>
    <w:p w:rsidR="00934B10" w:rsidRDefault="00934B10" w:rsidP="00934B10">
      <w:pPr>
        <w:pStyle w:val="ab"/>
        <w:numPr>
          <w:ilvl w:val="0"/>
          <w:numId w:val="3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движения литосферных плит;</w:t>
      </w:r>
    </w:p>
    <w:p w:rsidR="00934B10" w:rsidRDefault="00934B10" w:rsidP="00934B10">
      <w:pPr>
        <w:pStyle w:val="ab"/>
        <w:numPr>
          <w:ilvl w:val="0"/>
          <w:numId w:val="34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Процесс образования оврагов.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устойчивым участкам  земной коры относятся:</w:t>
      </w:r>
    </w:p>
    <w:p w:rsidR="00934B10" w:rsidRDefault="00934B10" w:rsidP="00934B10">
      <w:pPr>
        <w:pStyle w:val="ab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Платформы;</w:t>
      </w:r>
    </w:p>
    <w:p w:rsidR="00934B10" w:rsidRDefault="00934B10" w:rsidP="00934B10">
      <w:pPr>
        <w:pStyle w:val="ab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Области новой складчатости (молодые горы);</w:t>
      </w:r>
    </w:p>
    <w:p w:rsidR="00934B10" w:rsidRDefault="00934B10" w:rsidP="00934B10">
      <w:pPr>
        <w:pStyle w:val="ab"/>
        <w:numPr>
          <w:ilvl w:val="0"/>
          <w:numId w:val="35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Области древней складчатости (старые горы).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Если рельеф территории горный, то в основном находится:</w:t>
      </w:r>
    </w:p>
    <w:p w:rsidR="00934B10" w:rsidRDefault="00934B10" w:rsidP="00934B10">
      <w:pPr>
        <w:pStyle w:val="ab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Складчатая область;</w:t>
      </w:r>
    </w:p>
    <w:p w:rsidR="00934B10" w:rsidRDefault="00934B10" w:rsidP="00934B10">
      <w:pPr>
        <w:pStyle w:val="ab"/>
        <w:numPr>
          <w:ilvl w:val="0"/>
          <w:numId w:val="36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Платформа.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Определите тип климата по описанию: температура января -10..-15</w:t>
      </w:r>
      <w:r>
        <w:rPr>
          <w:rFonts w:ascii="Times New Roman" w:eastAsia="Adobe Fangsong Std R" w:hAnsi="Adobe Fangsong Std R" w:cs="Times New Roman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, температура июля +20..+25</w:t>
      </w:r>
      <w:r>
        <w:rPr>
          <w:rFonts w:ascii="Times New Roman" w:eastAsia="Adobe Fangsong Std R" w:hAnsi="Adobe Fangsong Std R" w:cs="Times New Roman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. Осадки выпадают в течение всего года, но с летним максимумом. Годовая сумма осадков 250-300мм. На каких материках представлен этот тип климата?</w:t>
      </w:r>
    </w:p>
    <w:p w:rsidR="00934B10" w:rsidRDefault="00934B10" w:rsidP="00934B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</w:t>
      </w:r>
    </w:p>
    <w:p w:rsidR="00934B10" w:rsidRDefault="00934B10" w:rsidP="00934B10">
      <w:pPr>
        <w:pStyle w:val="ab"/>
        <w:numPr>
          <w:ilvl w:val="0"/>
          <w:numId w:val="28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пределах Тихоокеанского вулканического кольца находится 80% всех современных действующих вулканов. В чём это можно объяснить? Укажите не менее двух причин.</w:t>
      </w:r>
    </w:p>
    <w:p w:rsidR="00934B10" w:rsidRDefault="00934B10" w:rsidP="00934B10">
      <w:pPr>
        <w:pStyle w:val="a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Ответ:_____________________________________________________________</w:t>
      </w:r>
    </w:p>
    <w:p w:rsidR="00934B10" w:rsidRDefault="00934B10" w:rsidP="00934B10">
      <w:pPr>
        <w:pStyle w:val="ab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размерам территории Африка уступает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а) Евразии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Северной Америке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Южной Америке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pStyle w:val="ab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Крайней восточной точкой материка является мыс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а) Рас-Энгела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Рас-Хафун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Игольный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13. В отличие от других материков Африка пересекается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а) южным полярным кругом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б) нулевым меридианом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почти посередине экватором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2" w:space="708"/>
        </w:sectPr>
      </w:pP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14. Обогнул Южную Африку, открыл морской путь в Индию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а) Васко да Гама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Давид Ливингстон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В.В. Юнкер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15. В основании большей части материка лежит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а) область древнейшей складчатости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б) область новой складчатости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древняя платформа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2" w:space="708"/>
        </w:sectPr>
      </w:pP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16.Приподняты на высоту более 1000 м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а) Северная и Южная Африка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б) Южная и Восточная Африка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Северная и Западная Африка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2" w:space="708"/>
        </w:sectPr>
      </w:pP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17. Наиболее высокими горами являются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а) Капские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Драконовы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Атлас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18. На большей части Африки среднегодовая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º  воздуха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а) от 10 до 20º С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ниже 10º С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выше 20º С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pStyle w:val="ab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Максимальное количество  осадков выпадает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а) на Эфиопском нагорье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б) на юго-западных склонах горы Камерун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в бассейне реки Конго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2" w:space="708"/>
        </w:sectPr>
      </w:pP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Самая полноводная река Африки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а) Замбези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Конго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Нил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Самое большое по площади озеро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а) Виктория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Чад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Танганьика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Природная зона, занимающая 30% площади  материка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а) экваториальные леса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саванны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пустыни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Самое губительное стихийное бедствие для Африки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а) засухи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наводнения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землетрясения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Самая крупная страна по населению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а) Египет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б) Нигерия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в) ЮАР</w:t>
      </w:r>
    </w:p>
    <w:p w:rsidR="00934B10" w:rsidRDefault="00934B10" w:rsidP="00934B10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num="3" w:space="708"/>
        </w:sectPr>
      </w:pP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Арабы, египтяне, ливийцы относятся к расе</w:t>
      </w:r>
    </w:p>
    <w:p w:rsidR="00934B10" w:rsidRDefault="00934B10" w:rsidP="00934B10">
      <w:pPr>
        <w:spacing w:after="0"/>
        <w:rPr>
          <w:rFonts w:ascii="Times New Roman" w:hAnsi="Times New Roman" w:cs="Times New Roman"/>
          <w:sz w:val="24"/>
          <w:szCs w:val="24"/>
        </w:rPr>
        <w:sectPr w:rsidR="00934B10">
          <w:type w:val="continuous"/>
          <w:pgSz w:w="16838" w:h="11906" w:orient="landscape"/>
          <w:pgMar w:top="1644" w:right="794" w:bottom="794" w:left="794" w:header="709" w:footer="709" w:gutter="0"/>
          <w:cols w:space="720"/>
        </w:sect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а) европеоидной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б) экваториальной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промежуточной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4B10" w:rsidRDefault="00934B10" w:rsidP="00934B10">
      <w:pPr>
        <w:pStyle w:val="ab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Природная зона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Растения, животные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Экваториальные леса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а) алоэ, молочай, шакалы, гиены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Саванны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б) пальмы, эбеновое дерево, окапи, шимпанзе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Пустыни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в) травы, зонтичные акации, зебры, бегемоты</w:t>
      </w: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Установите соответствие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Климатический пояс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Особенности климата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 Экваториальный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а) 2 сезона: сухая зима и влажное лето, смена ЭВМ и ТВМ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Субэкваториальный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б) постоянство, высокие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º, большая влажность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Тропический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в) жаркий, сухой, большая суточная  амплитуда </w:t>
      </w:r>
      <w:r>
        <w:rPr>
          <w:rFonts w:ascii="Times New Roman" w:hAnsi="Times New Roman" w:cs="Times New Roman"/>
          <w:sz w:val="24"/>
          <w:szCs w:val="24"/>
          <w:lang w:val="en-US"/>
        </w:rPr>
        <w:t>t</w:t>
      </w:r>
      <w:r>
        <w:rPr>
          <w:rFonts w:ascii="Times New Roman" w:hAnsi="Times New Roman" w:cs="Times New Roman"/>
          <w:sz w:val="24"/>
          <w:szCs w:val="24"/>
        </w:rPr>
        <w:t>º</w:t>
      </w:r>
    </w:p>
    <w:p w:rsidR="00934B10" w:rsidRDefault="00934B10" w:rsidP="00934B10">
      <w:pPr>
        <w:numPr>
          <w:ilvl w:val="0"/>
          <w:numId w:val="37"/>
        </w:numPr>
        <w:spacing w:after="0" w:line="240" w:lineRule="auto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Дайте определения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Рельеф – это… _____________________________________________________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Пустыня – это…______________________________________________________</w:t>
      </w:r>
    </w:p>
    <w:p w:rsidR="00934B10" w:rsidRDefault="00934B10" w:rsidP="00934B10">
      <w:pPr>
        <w:pStyle w:val="ab"/>
        <w:numPr>
          <w:ilvl w:val="0"/>
          <w:numId w:val="37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Определите протяженность Африки с севера на юг по 20º в.д.</w:t>
      </w:r>
    </w:p>
    <w:p w:rsidR="00934B10" w:rsidRDefault="00934B10" w:rsidP="00934B10">
      <w:pPr>
        <w:pStyle w:val="ab"/>
        <w:ind w:left="39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Ответ:_______________________________________________________</w:t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</w:p>
    <w:p w:rsidR="00934B10" w:rsidRDefault="00934B10" w:rsidP="00934B10">
      <w:pPr>
        <w:rPr>
          <w:rFonts w:ascii="Times New Roman" w:hAnsi="Times New Roman" w:cs="Times New Roman"/>
          <w:sz w:val="24"/>
          <w:szCs w:val="24"/>
        </w:rPr>
      </w:pPr>
    </w:p>
    <w:p w:rsidR="00934B10" w:rsidRDefault="00934B10" w:rsidP="00934B1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</w:t>
      </w:r>
    </w:p>
    <w:p w:rsidR="00934B10" w:rsidRDefault="00934B10" w:rsidP="00934B10">
      <w:pPr>
        <w:jc w:val="center"/>
        <w:rPr>
          <w:rFonts w:ascii="Times New Roman" w:eastAsia="Adobe Fangsong Std R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Вариант </w:t>
      </w:r>
      <w:r>
        <w:rPr>
          <w:rFonts w:ascii="Times New Roman" w:eastAsia="Adobe Fangsong Std R" w:hAnsi="Adobe Fangsong Std R" w:cs="Times New Roman" w:hint="eastAsia"/>
          <w:sz w:val="24"/>
          <w:szCs w:val="24"/>
          <w:u w:val="single"/>
        </w:rPr>
        <w:t>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3-3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5-2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7-2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8-2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 Экваториальный, Ю.Америка, Африка, Евразия.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 Испарение, количество осадков, впадение рек.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12-б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15-б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17-в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19-в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20-б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21-в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23- 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24- 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26- 1б; 2а; 3в.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27- 1б; 2в; 3а.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28- Климат- многолетний режим погоды, характерный для данной местности.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Заповедник – территория, на которой сохраняются в естественном состоянии  природные комплексы.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29-            43град.-9град.= 34град.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34град. х 111,3км=3784,2км</w:t>
      </w:r>
    </w:p>
    <w:p w:rsidR="00934B10" w:rsidRDefault="00934B10" w:rsidP="00934B10">
      <w:pPr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Вариант </w:t>
      </w:r>
      <w:r>
        <w:rPr>
          <w:rFonts w:ascii="Times New Roman" w:eastAsia="Adobe Fangsong Std R" w:hAnsi="Adobe Fangsong Std R" w:cs="Times New Roman" w:hint="eastAsia"/>
          <w:sz w:val="24"/>
          <w:szCs w:val="24"/>
          <w:u w:val="single"/>
        </w:rPr>
        <w:t>ⅠⅠ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1-3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2-2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4-3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6-3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8-1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9- Умеренно-континентальный, С.Америка, Ю.Америка, Евразия.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 Расположение границ плит, разница в толщине океанической и материковой плит, интенсивное движение.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12-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13- 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15- 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17- 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22- в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24- б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25- а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26-  1б; 2в; 3а.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27- 1б; 2а; 3в.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28-  Рельеф совокупность неровностей земной поверхности, различающихся размерам,   происхождению и возрасту.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Пустыня – природная зона, где выпадает крайне мало осадков, растительность встречается очень редко или вовсе отсутствует.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29-    32град.+ 35град.=67град.</w:t>
      </w:r>
    </w:p>
    <w:p w:rsidR="00934B10" w:rsidRDefault="00934B10" w:rsidP="00934B1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67град. х 111,3км=7457,1км</w:t>
      </w:r>
    </w:p>
    <w:p w:rsidR="00934B10" w:rsidRDefault="00934B10" w:rsidP="00A370FB">
      <w:pPr>
        <w:tabs>
          <w:tab w:val="left" w:pos="993"/>
        </w:tabs>
        <w:suppressAutoHyphens/>
        <w:ind w:firstLine="567"/>
        <w:jc w:val="center"/>
        <w:rPr>
          <w:rFonts w:ascii="Times New Roman" w:hAnsi="Times New Roman" w:cs="Times New Roman"/>
        </w:rPr>
      </w:pPr>
    </w:p>
    <w:p w:rsidR="00934B10" w:rsidRDefault="00934B10" w:rsidP="00A370FB">
      <w:pPr>
        <w:tabs>
          <w:tab w:val="left" w:pos="993"/>
        </w:tabs>
        <w:suppressAutoHyphens/>
        <w:ind w:firstLine="567"/>
        <w:jc w:val="center"/>
        <w:rPr>
          <w:rFonts w:ascii="Times New Roman" w:hAnsi="Times New Roman" w:cs="Times New Roman"/>
        </w:rPr>
      </w:pPr>
    </w:p>
    <w:p w:rsidR="00934B10" w:rsidRDefault="00934B10" w:rsidP="00A370FB">
      <w:pPr>
        <w:tabs>
          <w:tab w:val="left" w:pos="993"/>
        </w:tabs>
        <w:suppressAutoHyphens/>
        <w:ind w:firstLine="567"/>
        <w:jc w:val="center"/>
        <w:rPr>
          <w:rFonts w:ascii="Times New Roman" w:hAnsi="Times New Roman" w:cs="Times New Roman"/>
        </w:rPr>
      </w:pPr>
    </w:p>
    <w:p w:rsidR="00CA74D8" w:rsidRPr="002265CD" w:rsidRDefault="00CA74D8" w:rsidP="002265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A74D8" w:rsidRPr="002265CD" w:rsidSect="00942F9B">
      <w:pgSz w:w="16838" w:h="11906" w:orient="landscape"/>
      <w:pgMar w:top="851" w:right="567" w:bottom="709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obe Fangsong Std R">
    <w:altName w:val="Arial Unicode MS"/>
    <w:panose1 w:val="00000000000000000000"/>
    <w:charset w:val="80"/>
    <w:family w:val="roman"/>
    <w:notTrueType/>
    <w:pitch w:val="variable"/>
    <w:sig w:usb0="00000000" w:usb1="0A0F1810" w:usb2="00000016" w:usb3="00000000" w:csb0="0006000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Segoe U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lvl w:ilvl="0">
      <w:start w:val="1"/>
      <w:numFmt w:val="none"/>
      <w:suff w:val="nothing"/>
      <w:lvlText w:val=""/>
      <w:lvlJc w:val="left"/>
      <w:pPr>
        <w:tabs>
          <w:tab w:val="num" w:pos="0"/>
        </w:tabs>
        <w:ind w:left="567" w:hanging="567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4D64671"/>
    <w:multiLevelType w:val="hybridMultilevel"/>
    <w:tmpl w:val="41A48472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5051C0"/>
    <w:multiLevelType w:val="hybridMultilevel"/>
    <w:tmpl w:val="0582949A"/>
    <w:lvl w:ilvl="0" w:tplc="57443B9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ABC6E57"/>
    <w:multiLevelType w:val="hybridMultilevel"/>
    <w:tmpl w:val="B2AAD8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2C334E"/>
    <w:multiLevelType w:val="hybridMultilevel"/>
    <w:tmpl w:val="0E7059FE"/>
    <w:lvl w:ilvl="0" w:tplc="EE7251D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93633C"/>
    <w:multiLevelType w:val="hybridMultilevel"/>
    <w:tmpl w:val="05D65692"/>
    <w:lvl w:ilvl="0" w:tplc="07BE6A0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9FE484B"/>
    <w:multiLevelType w:val="hybridMultilevel"/>
    <w:tmpl w:val="F68E2742"/>
    <w:lvl w:ilvl="0" w:tplc="1AA4869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331C0B"/>
    <w:multiLevelType w:val="hybridMultilevel"/>
    <w:tmpl w:val="F17811A2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A04260"/>
    <w:multiLevelType w:val="hybridMultilevel"/>
    <w:tmpl w:val="186EB7B4"/>
    <w:lvl w:ilvl="0" w:tplc="705CE87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3BA5BA0"/>
    <w:multiLevelType w:val="hybridMultilevel"/>
    <w:tmpl w:val="1DACD062"/>
    <w:lvl w:ilvl="0" w:tplc="4BE26A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E2382D"/>
    <w:multiLevelType w:val="hybridMultilevel"/>
    <w:tmpl w:val="8BA0023A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963785"/>
    <w:multiLevelType w:val="hybridMultilevel"/>
    <w:tmpl w:val="551CA1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9678E8"/>
    <w:multiLevelType w:val="hybridMultilevel"/>
    <w:tmpl w:val="B104698C"/>
    <w:lvl w:ilvl="0" w:tplc="16FC41C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8B7830"/>
    <w:multiLevelType w:val="hybridMultilevel"/>
    <w:tmpl w:val="B7FA94C0"/>
    <w:lvl w:ilvl="0" w:tplc="7D825FA6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1FA13DE"/>
    <w:multiLevelType w:val="hybridMultilevel"/>
    <w:tmpl w:val="68526E88"/>
    <w:lvl w:ilvl="0" w:tplc="900472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3393E2C"/>
    <w:multiLevelType w:val="hybridMultilevel"/>
    <w:tmpl w:val="CD944B80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A64ED1"/>
    <w:multiLevelType w:val="hybridMultilevel"/>
    <w:tmpl w:val="F702A058"/>
    <w:lvl w:ilvl="0" w:tplc="5D3EA756">
      <w:start w:val="1"/>
      <w:numFmt w:val="decimal"/>
      <w:lvlText w:val="%1."/>
      <w:lvlJc w:val="left"/>
      <w:pPr>
        <w:ind w:left="720" w:hanging="360"/>
      </w:pPr>
      <w:rPr>
        <w:rFonts w:ascii="Adobe Fangsong Std R" w:eastAsia="Adobe Fangsong Std R" w:hAnsi="Adobe Fangsong Std R" w:hint="eastAsi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84120F"/>
    <w:multiLevelType w:val="hybridMultilevel"/>
    <w:tmpl w:val="BF14E740"/>
    <w:lvl w:ilvl="0" w:tplc="D90A116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24E64F4"/>
    <w:multiLevelType w:val="hybridMultilevel"/>
    <w:tmpl w:val="EF7C1A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6B50A8"/>
    <w:multiLevelType w:val="hybridMultilevel"/>
    <w:tmpl w:val="EB06CCB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BB21BA"/>
    <w:multiLevelType w:val="hybridMultilevel"/>
    <w:tmpl w:val="0CB4947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886A42"/>
    <w:multiLevelType w:val="hybridMultilevel"/>
    <w:tmpl w:val="EEFCED36"/>
    <w:lvl w:ilvl="0" w:tplc="BFD4B31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02564F1"/>
    <w:multiLevelType w:val="hybridMultilevel"/>
    <w:tmpl w:val="0628A60C"/>
    <w:lvl w:ilvl="0" w:tplc="FD0A0F4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8131191"/>
    <w:multiLevelType w:val="hybridMultilevel"/>
    <w:tmpl w:val="393049D0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F96D4A"/>
    <w:multiLevelType w:val="hybridMultilevel"/>
    <w:tmpl w:val="9D1A95C0"/>
    <w:lvl w:ilvl="0" w:tplc="86108472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0932959"/>
    <w:multiLevelType w:val="hybridMultilevel"/>
    <w:tmpl w:val="BCA6A7E0"/>
    <w:lvl w:ilvl="0" w:tplc="C0FE5888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D16CED"/>
    <w:multiLevelType w:val="hybridMultilevel"/>
    <w:tmpl w:val="1D50CC6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C14A3"/>
    <w:multiLevelType w:val="hybridMultilevel"/>
    <w:tmpl w:val="0F5ED3B0"/>
    <w:lvl w:ilvl="0" w:tplc="D90A116E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0461B9"/>
    <w:multiLevelType w:val="hybridMultilevel"/>
    <w:tmpl w:val="6BB6C6B6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EE7A25"/>
    <w:multiLevelType w:val="hybridMultilevel"/>
    <w:tmpl w:val="03B2085E"/>
    <w:lvl w:ilvl="0" w:tplc="A82C0A9A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3F6736E"/>
    <w:multiLevelType w:val="hybridMultilevel"/>
    <w:tmpl w:val="132AA876"/>
    <w:lvl w:ilvl="0" w:tplc="041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4">
    <w:nsid w:val="7BF6501C"/>
    <w:multiLevelType w:val="hybridMultilevel"/>
    <w:tmpl w:val="7EE48B6C"/>
    <w:lvl w:ilvl="0" w:tplc="665C57D8">
      <w:start w:val="19"/>
      <w:numFmt w:val="decimal"/>
      <w:lvlText w:val="%1."/>
      <w:lvlJc w:val="left"/>
      <w:pPr>
        <w:ind w:left="3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E5C51CA"/>
    <w:multiLevelType w:val="hybridMultilevel"/>
    <w:tmpl w:val="12780AB2"/>
    <w:lvl w:ilvl="0" w:tplc="0000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983989"/>
    <w:multiLevelType w:val="hybridMultilevel"/>
    <w:tmpl w:val="32C2B700"/>
    <w:lvl w:ilvl="0" w:tplc="5A2EF874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33"/>
  </w:num>
  <w:num w:numId="4">
    <w:abstractNumId w:val="1"/>
  </w:num>
  <w:num w:numId="5">
    <w:abstractNumId w:val="2"/>
  </w:num>
  <w:num w:numId="6">
    <w:abstractNumId w:val="0"/>
  </w:num>
  <w:num w:numId="7">
    <w:abstractNumId w:val="21"/>
  </w:num>
  <w:num w:numId="8">
    <w:abstractNumId w:val="23"/>
  </w:num>
  <w:num w:numId="9">
    <w:abstractNumId w:val="22"/>
  </w:num>
  <w:num w:numId="10">
    <w:abstractNumId w:val="13"/>
  </w:num>
  <w:num w:numId="11">
    <w:abstractNumId w:val="26"/>
  </w:num>
  <w:num w:numId="12">
    <w:abstractNumId w:val="29"/>
  </w:num>
  <w:num w:numId="13">
    <w:abstractNumId w:val="12"/>
  </w:num>
  <w:num w:numId="14">
    <w:abstractNumId w:val="31"/>
  </w:num>
  <w:num w:numId="15">
    <w:abstractNumId w:val="18"/>
  </w:num>
  <w:num w:numId="16">
    <w:abstractNumId w:val="4"/>
  </w:num>
  <w:num w:numId="17">
    <w:abstractNumId w:val="35"/>
  </w:num>
  <w:num w:numId="18">
    <w:abstractNumId w:val="10"/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6516A"/>
    <w:rsid w:val="000C5C81"/>
    <w:rsid w:val="00117B39"/>
    <w:rsid w:val="00147E8E"/>
    <w:rsid w:val="001A4192"/>
    <w:rsid w:val="001B74C4"/>
    <w:rsid w:val="001B7D0E"/>
    <w:rsid w:val="001E13B8"/>
    <w:rsid w:val="00210D03"/>
    <w:rsid w:val="002265CD"/>
    <w:rsid w:val="00233B2A"/>
    <w:rsid w:val="002420C9"/>
    <w:rsid w:val="002B4208"/>
    <w:rsid w:val="00303450"/>
    <w:rsid w:val="003108CF"/>
    <w:rsid w:val="00310E88"/>
    <w:rsid w:val="00373245"/>
    <w:rsid w:val="00384ECA"/>
    <w:rsid w:val="003A5ABC"/>
    <w:rsid w:val="003B1A0B"/>
    <w:rsid w:val="00447677"/>
    <w:rsid w:val="00450CD6"/>
    <w:rsid w:val="004B5FFE"/>
    <w:rsid w:val="005C3E6C"/>
    <w:rsid w:val="0066516A"/>
    <w:rsid w:val="00934B10"/>
    <w:rsid w:val="00942F9B"/>
    <w:rsid w:val="00972EE7"/>
    <w:rsid w:val="00986B8C"/>
    <w:rsid w:val="00997893"/>
    <w:rsid w:val="009C5BB3"/>
    <w:rsid w:val="00A370FB"/>
    <w:rsid w:val="00C0215F"/>
    <w:rsid w:val="00C63EE9"/>
    <w:rsid w:val="00CA74D8"/>
    <w:rsid w:val="00CE4787"/>
    <w:rsid w:val="00D4758B"/>
    <w:rsid w:val="00D762EF"/>
    <w:rsid w:val="00DC6EF3"/>
    <w:rsid w:val="00E36A4B"/>
    <w:rsid w:val="00E375D5"/>
    <w:rsid w:val="00E50E8A"/>
    <w:rsid w:val="00EA1F6A"/>
    <w:rsid w:val="00F10B85"/>
    <w:rsid w:val="00F14B44"/>
    <w:rsid w:val="00F5059C"/>
    <w:rsid w:val="00FD5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B8C"/>
  </w:style>
  <w:style w:type="paragraph" w:styleId="2">
    <w:name w:val="heading 2"/>
    <w:basedOn w:val="a"/>
    <w:next w:val="a"/>
    <w:link w:val="20"/>
    <w:qFormat/>
    <w:rsid w:val="002B420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1"/>
    <w:locked/>
    <w:rsid w:val="00CA74D8"/>
    <w:rPr>
      <w:shd w:val="clear" w:color="auto" w:fill="FFFFFF"/>
    </w:rPr>
  </w:style>
  <w:style w:type="paragraph" w:customStyle="1" w:styleId="21">
    <w:name w:val="Основной текст2"/>
    <w:basedOn w:val="a"/>
    <w:link w:val="a3"/>
    <w:rsid w:val="00CA74D8"/>
    <w:pPr>
      <w:widowControl w:val="0"/>
      <w:shd w:val="clear" w:color="auto" w:fill="FFFFFF"/>
      <w:spacing w:after="0" w:line="240" w:lineRule="atLeast"/>
      <w:ind w:hanging="380"/>
      <w:jc w:val="center"/>
    </w:pPr>
  </w:style>
  <w:style w:type="character" w:customStyle="1" w:styleId="10">
    <w:name w:val="Основной текст + 10"/>
    <w:aliases w:val="5 pt9"/>
    <w:rsid w:val="00CA74D8"/>
    <w:rPr>
      <w:color w:val="000000"/>
      <w:spacing w:val="0"/>
      <w:w w:val="100"/>
      <w:position w:val="0"/>
      <w:sz w:val="21"/>
      <w:szCs w:val="21"/>
      <w:lang w:val="ru-RU" w:bidi="ar-SA"/>
    </w:rPr>
  </w:style>
  <w:style w:type="character" w:customStyle="1" w:styleId="9">
    <w:name w:val="Основной текст + 9"/>
    <w:aliases w:val="5 pt8,Полужирный5"/>
    <w:rsid w:val="00CA74D8"/>
    <w:rPr>
      <w:b/>
      <w:bCs/>
      <w:color w:val="000000"/>
      <w:spacing w:val="0"/>
      <w:w w:val="100"/>
      <w:position w:val="0"/>
      <w:sz w:val="19"/>
      <w:szCs w:val="19"/>
      <w:lang w:val="ru-RU" w:bidi="ar-SA"/>
    </w:rPr>
  </w:style>
  <w:style w:type="character" w:styleId="a4">
    <w:name w:val="annotation reference"/>
    <w:basedOn w:val="a0"/>
    <w:uiPriority w:val="99"/>
    <w:semiHidden/>
    <w:unhideWhenUsed/>
    <w:rsid w:val="009C5BB3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C5BB3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C5BB3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C5BB3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C5BB3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9C5B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C5BB3"/>
    <w:rPr>
      <w:rFonts w:ascii="Segoe UI" w:hAnsi="Segoe UI" w:cs="Segoe UI"/>
      <w:sz w:val="18"/>
      <w:szCs w:val="18"/>
    </w:rPr>
  </w:style>
  <w:style w:type="character" w:customStyle="1" w:styleId="10pt1">
    <w:name w:val="Основной текст + 10 pt1"/>
    <w:rsid w:val="00F14B44"/>
    <w:rPr>
      <w:color w:val="000000"/>
      <w:spacing w:val="0"/>
      <w:w w:val="100"/>
      <w:position w:val="0"/>
      <w:sz w:val="20"/>
      <w:szCs w:val="20"/>
      <w:lang w:val="ru-RU" w:bidi="ar-SA"/>
    </w:rPr>
  </w:style>
  <w:style w:type="paragraph" w:styleId="ab">
    <w:name w:val="List Paragraph"/>
    <w:basedOn w:val="a"/>
    <w:uiPriority w:val="34"/>
    <w:qFormat/>
    <w:rsid w:val="00447677"/>
    <w:pPr>
      <w:ind w:left="720"/>
      <w:contextualSpacing/>
    </w:pPr>
  </w:style>
  <w:style w:type="character" w:styleId="ac">
    <w:name w:val="FollowedHyperlink"/>
    <w:rsid w:val="00233B2A"/>
    <w:rPr>
      <w:color w:val="800080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0"/>
    <w:rsid w:val="001B7D0E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1">
    <w:name w:val="Основной текст1"/>
    <w:basedOn w:val="a0"/>
    <w:rsid w:val="001B7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paragraph" w:customStyle="1" w:styleId="7">
    <w:name w:val="Основной текст7"/>
    <w:basedOn w:val="a"/>
    <w:rsid w:val="001B7D0E"/>
    <w:pPr>
      <w:widowControl w:val="0"/>
      <w:shd w:val="clear" w:color="auto" w:fill="FFFFFF"/>
      <w:spacing w:after="0" w:line="226" w:lineRule="exact"/>
      <w:ind w:hanging="220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tyle2">
    <w:name w:val="Style2"/>
    <w:basedOn w:val="a"/>
    <w:rsid w:val="00210D03"/>
    <w:pPr>
      <w:widowControl w:val="0"/>
      <w:autoSpaceDE w:val="0"/>
      <w:autoSpaceDN w:val="0"/>
      <w:adjustRightInd w:val="0"/>
      <w:spacing w:after="0" w:line="261" w:lineRule="exact"/>
      <w:ind w:firstLine="346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B4208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d">
    <w:name w:val="Body Text"/>
    <w:basedOn w:val="a"/>
    <w:link w:val="ae"/>
    <w:unhideWhenUsed/>
    <w:rsid w:val="00C63EE9"/>
    <w:pPr>
      <w:widowControl w:val="0"/>
      <w:suppressAutoHyphens/>
      <w:spacing w:after="0" w:line="360" w:lineRule="auto"/>
      <w:jc w:val="both"/>
    </w:pPr>
    <w:rPr>
      <w:rFonts w:ascii="Calibri" w:eastAsia="Calibri" w:hAnsi="Calibri" w:cs="Times New Roman"/>
      <w:sz w:val="20"/>
      <w:szCs w:val="20"/>
      <w:lang w:eastAsia="ar-SA"/>
    </w:rPr>
  </w:style>
  <w:style w:type="character" w:customStyle="1" w:styleId="ae">
    <w:name w:val="Основной текст Знак"/>
    <w:basedOn w:val="a0"/>
    <w:link w:val="ad"/>
    <w:rsid w:val="00C63EE9"/>
    <w:rPr>
      <w:rFonts w:ascii="Calibri" w:eastAsia="Calibri" w:hAnsi="Calibri" w:cs="Times New Roman"/>
      <w:sz w:val="20"/>
      <w:szCs w:val="20"/>
      <w:lang w:eastAsia="ar-SA"/>
    </w:rPr>
  </w:style>
  <w:style w:type="paragraph" w:styleId="af">
    <w:name w:val="No Spacing"/>
    <w:link w:val="af0"/>
    <w:qFormat/>
    <w:rsid w:val="002265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0">
    <w:name w:val="Без интервала Знак"/>
    <w:basedOn w:val="a0"/>
    <w:link w:val="af"/>
    <w:locked/>
    <w:rsid w:val="004B5FF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7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2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7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2405</Words>
  <Characters>13709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Root</cp:lastModifiedBy>
  <cp:revision>21</cp:revision>
  <cp:lastPrinted>2017-03-04T04:27:00Z</cp:lastPrinted>
  <dcterms:created xsi:type="dcterms:W3CDTF">2017-02-16T18:56:00Z</dcterms:created>
  <dcterms:modified xsi:type="dcterms:W3CDTF">2019-06-20T07:15:00Z</dcterms:modified>
</cp:coreProperties>
</file>